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17D022D4" w:rsidR="00E314EE" w:rsidRPr="00E6257D" w:rsidRDefault="00E314EE" w:rsidP="0039321C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7D5EED" w:rsidRPr="007D5EED">
        <w:rPr>
          <w:b/>
          <w:sz w:val="22"/>
          <w:szCs w:val="22"/>
          <w:lang w:eastAsia="pl-PL"/>
        </w:rPr>
        <w:t>Budowa Zespołu Szkolno-Przedszkolnego w Nadolicach Wielkich Etap I (przedszkole i klasy I-III) oraz Etap II (klasy 4-8)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2F56E67" w14:textId="77777777" w:rsidR="005772B4" w:rsidRDefault="005772B4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5A092798" w14:textId="77777777" w:rsidR="005772B4" w:rsidRDefault="005772B4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15131EA3" w14:textId="77777777" w:rsidR="005772B4" w:rsidRDefault="005772B4" w:rsidP="0001289D">
      <w:pPr>
        <w:spacing w:before="120"/>
        <w:jc w:val="both"/>
        <w:rPr>
          <w:bCs/>
          <w:sz w:val="22"/>
          <w:szCs w:val="22"/>
        </w:rPr>
      </w:pPr>
    </w:p>
    <w:p w14:paraId="090D5DA0" w14:textId="77777777" w:rsidR="005772B4" w:rsidRPr="00E6257D" w:rsidRDefault="005772B4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2C40CB6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6EE2D5F6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7D5EED">
      <w:rPr>
        <w:rFonts w:ascii="Calibri Light" w:hAnsi="Calibri Light"/>
        <w:caps/>
        <w:color w:val="833C0B"/>
        <w:spacing w:val="20"/>
        <w:lang w:eastAsia="en-US"/>
      </w:rPr>
      <w:t>20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  <w:p w14:paraId="34896A61" w14:textId="77777777" w:rsidR="00D1281D" w:rsidRPr="00D01171" w:rsidRDefault="00D1281D" w:rsidP="00D011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2B4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9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EED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47D1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6F2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53D0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25</cp:revision>
  <cp:lastPrinted>2017-05-23T12:32:00Z</cp:lastPrinted>
  <dcterms:created xsi:type="dcterms:W3CDTF">2021-02-20T16:54:00Z</dcterms:created>
  <dcterms:modified xsi:type="dcterms:W3CDTF">2025-06-28T08:44:00Z</dcterms:modified>
</cp:coreProperties>
</file>